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254143">
              <w:rPr>
                <w:b/>
                <w:sz w:val="18"/>
                <w:szCs w:val="18"/>
                <w:lang w:val="it-IT"/>
              </w:rPr>
            </w:r>
            <w:r w:rsidR="00254143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1</w:t>
            </w:r>
            <w:r w:rsidR="004E3F80">
              <w:rPr>
                <w:b/>
                <w:sz w:val="18"/>
                <w:szCs w:val="18"/>
                <w:lang w:val="it-IT"/>
              </w:rPr>
              <w:t>0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4E3F80" w:rsidRPr="004E3F80">
              <w:rPr>
                <w:b/>
                <w:bCs/>
                <w:sz w:val="18"/>
                <w:szCs w:val="18"/>
                <w:lang w:val="it-IT"/>
              </w:rPr>
              <w:t>8621601238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254143">
        <w:rPr>
          <w:rFonts w:eastAsia="Arial Unicode MS"/>
          <w:sz w:val="18"/>
          <w:szCs w:val="18"/>
          <w:lang w:val="it-IT"/>
        </w:rPr>
      </w:r>
      <w:r w:rsidR="00254143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254143">
        <w:rPr>
          <w:sz w:val="18"/>
          <w:szCs w:val="18"/>
          <w:lang w:val="it-IT"/>
        </w:rPr>
      </w:r>
      <w:r w:rsidR="00254143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254143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la Direttrice </w:t>
            </w:r>
            <w:r w:rsidR="00254143">
              <w:rPr>
                <w:rFonts w:eastAsia="Arial"/>
                <w:sz w:val="18"/>
                <w:szCs w:val="18"/>
                <w:lang w:val="it-IT"/>
              </w:rPr>
              <w:t xml:space="preserve">reggente </w:t>
            </w:r>
            <w:bookmarkStart w:id="56" w:name="_GoBack"/>
            <w:bookmarkEnd w:id="56"/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1C4C5D" w:rsidRPr="00254143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254143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r w:rsidRPr="00134F81">
        <w:rPr>
          <w:rFonts w:eastAsia="Arial"/>
          <w:sz w:val="18"/>
          <w:szCs w:val="18"/>
        </w:rPr>
        <w:t>Letto, confermato e sottoscritto.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(sottoscritto con firma digitale)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25414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r w:rsidRPr="001C4C5D">
            <w:rPr>
              <w:sz w:val="16"/>
            </w:rPr>
            <w:t>Steuernr./Mwst.Nr.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254143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254143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254143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254143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54143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E3F80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3"/>
    <o:shapelayout v:ext="edit">
      <o:idmap v:ext="edit" data="1"/>
    </o:shapelayout>
  </w:shapeDefaults>
  <w:decimalSymbol w:val=","/>
  <w:listSeparator w:val=";"/>
  <w14:docId w14:val="5D6CFB42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5D4A3F86.dotm</Template>
  <TotalTime>0</TotalTime>
  <Pages>11</Pages>
  <Words>2475</Words>
  <Characters>16664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19101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6</cp:revision>
  <cp:lastPrinted>2014-08-21T09:45:00Z</cp:lastPrinted>
  <dcterms:created xsi:type="dcterms:W3CDTF">2021-01-29T12:14:00Z</dcterms:created>
  <dcterms:modified xsi:type="dcterms:W3CDTF">2021-02-25T10:33:00Z</dcterms:modified>
</cp:coreProperties>
</file>